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1FC11" w14:textId="178D9F95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  <w:r w:rsidR="007A7018">
        <w:rPr>
          <w:rFonts w:cs="Arial"/>
          <w:b/>
        </w:rPr>
        <w:t xml:space="preserve"> do zapytania ofertowego</w:t>
      </w:r>
      <w:r w:rsidR="00876F1B">
        <w:rPr>
          <w:rFonts w:cs="Arial"/>
          <w:b/>
        </w:rPr>
        <w:t xml:space="preserve"> 1/KPO/25</w:t>
      </w:r>
    </w:p>
    <w:p w14:paraId="43DFCF19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7C18D163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F25C4F7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47021744" w14:textId="11D6598F" w:rsidR="00B62E27" w:rsidRPr="001C3E9A" w:rsidRDefault="00876F1B" w:rsidP="001940AE">
      <w:pPr>
        <w:pStyle w:val="Default"/>
        <w:jc w:val="both"/>
        <w:rPr>
          <w:sz w:val="22"/>
          <w:szCs w:val="22"/>
        </w:rPr>
      </w:pPr>
      <w:r w:rsidRPr="0049576B">
        <w:t>Przystępując do udziału w postępowaniu o udzielenie zamówienia zgodnie z opisem</w:t>
      </w:r>
      <w:r>
        <w:t xml:space="preserve"> </w:t>
      </w:r>
      <w:r w:rsidRPr="0049576B">
        <w:t xml:space="preserve">przedmiotu zamówienia zawartym w Zapytaniu ofertowym nr </w:t>
      </w:r>
      <w:r>
        <w:t>1/KPO</w:t>
      </w:r>
      <w:r w:rsidRPr="0049576B">
        <w:t>/25 z dnia</w:t>
      </w:r>
      <w:r w:rsidR="00AC3592">
        <w:t xml:space="preserve"> </w:t>
      </w:r>
      <w:r w:rsidR="00AC3592" w:rsidRPr="00AC3592">
        <w:t>10.11.2025</w:t>
      </w:r>
      <w:r w:rsidR="00AC3592" w:rsidRPr="00AC3592">
        <w:rPr>
          <w:color w:val="FF0000"/>
        </w:rPr>
        <w:t xml:space="preserve"> </w:t>
      </w:r>
      <w:r w:rsidRPr="00A8084B">
        <w:t xml:space="preserve">ogłoszonego przez </w:t>
      </w:r>
      <w:r w:rsidRPr="00390F74">
        <w:rPr>
          <w:b/>
          <w:bCs/>
        </w:rPr>
        <w:t>START Akademia Kamil Moritz, ul. Stokrotek 10, 41-605 Świętochłowice</w:t>
      </w:r>
      <w:r w:rsidRPr="00002068">
        <w:t xml:space="preserve"> </w:t>
      </w:r>
      <w:r w:rsidRPr="00A8084B">
        <w:t xml:space="preserve">w ramach projektu: </w:t>
      </w:r>
      <w:r w:rsidRPr="00390F74">
        <w:rPr>
          <w:b/>
          <w:bCs/>
          <w:i/>
          <w:iCs/>
        </w:rPr>
        <w:t>KPOD.0</w:t>
      </w:r>
      <w:bookmarkStart w:id="0" w:name="_GoBack"/>
      <w:bookmarkEnd w:id="0"/>
      <w:r w:rsidRPr="00390F74">
        <w:rPr>
          <w:b/>
          <w:bCs/>
          <w:i/>
          <w:iCs/>
        </w:rPr>
        <w:t>1.03-IW.01-C860/24-00 pn. „Dywersyfikacja działalności firmy Start Akademia Kamil Moritz mająca na celu zwiększenie odporności na sytuacje kryzysowe”</w:t>
      </w:r>
    </w:p>
    <w:p w14:paraId="364355E2" w14:textId="77777777" w:rsidR="00B62E27" w:rsidRPr="001C3E9A" w:rsidRDefault="00B62E27" w:rsidP="001940AE">
      <w:pPr>
        <w:pStyle w:val="Default"/>
        <w:jc w:val="both"/>
        <w:rPr>
          <w:sz w:val="22"/>
          <w:szCs w:val="22"/>
        </w:rPr>
      </w:pPr>
    </w:p>
    <w:p w14:paraId="5A9C1473" w14:textId="77777777" w:rsidR="00876F1B" w:rsidRDefault="00B62E27" w:rsidP="001940AE">
      <w:pPr>
        <w:pStyle w:val="Default"/>
        <w:spacing w:line="360" w:lineRule="auto"/>
        <w:jc w:val="both"/>
        <w:rPr>
          <w:sz w:val="22"/>
          <w:szCs w:val="22"/>
        </w:rPr>
      </w:pPr>
      <w:r w:rsidRPr="001C3E9A">
        <w:rPr>
          <w:sz w:val="22"/>
          <w:szCs w:val="22"/>
        </w:rPr>
        <w:t>Ja niżej podpisany(a) ……………………………………</w:t>
      </w:r>
      <w:r w:rsidR="00994B25" w:rsidRPr="001C3E9A">
        <w:rPr>
          <w:sz w:val="22"/>
          <w:szCs w:val="22"/>
        </w:rPr>
        <w:t>…………</w:t>
      </w:r>
      <w:r w:rsidRPr="001C3E9A">
        <w:rPr>
          <w:sz w:val="22"/>
          <w:szCs w:val="22"/>
        </w:rPr>
        <w:t>……………………………………………………………………….......</w:t>
      </w:r>
      <w:r w:rsidR="008A2885" w:rsidRPr="00E06050">
        <w:rPr>
          <w:i/>
          <w:iCs/>
          <w:sz w:val="22"/>
          <w:szCs w:val="22"/>
        </w:rPr>
        <w:t>,</w:t>
      </w:r>
      <w:r w:rsidR="008A2885" w:rsidRPr="001C3E9A">
        <w:rPr>
          <w:sz w:val="22"/>
          <w:szCs w:val="22"/>
        </w:rPr>
        <w:t xml:space="preserve"> </w:t>
      </w:r>
      <w:r w:rsidRPr="001C3E9A">
        <w:rPr>
          <w:sz w:val="22"/>
          <w:szCs w:val="22"/>
        </w:rPr>
        <w:t>oświadczam, że</w:t>
      </w:r>
      <w:r w:rsidR="00BF0583" w:rsidRPr="001C3E9A">
        <w:rPr>
          <w:sz w:val="22"/>
          <w:szCs w:val="22"/>
        </w:rPr>
        <w:t>:</w:t>
      </w:r>
    </w:p>
    <w:p w14:paraId="3A9C103F" w14:textId="2AB24C10" w:rsidR="00876F1B" w:rsidRDefault="00B71CC6" w:rsidP="001940AE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b/>
          <w:bCs/>
          <w:i/>
          <w:iCs/>
        </w:rPr>
        <w:t xml:space="preserve"> </w:t>
      </w:r>
      <w:r w:rsidR="00B62E27" w:rsidRPr="001C3E9A">
        <w:rPr>
          <w:sz w:val="22"/>
          <w:szCs w:val="22"/>
        </w:rPr>
        <w:t>…………………………</w:t>
      </w:r>
      <w:r w:rsidR="00876F1B">
        <w:rPr>
          <w:sz w:val="22"/>
          <w:szCs w:val="22"/>
        </w:rPr>
        <w:t>…………………………………….</w:t>
      </w:r>
      <w:r w:rsidR="00B62E27" w:rsidRPr="001C3E9A">
        <w:rPr>
          <w:sz w:val="22"/>
          <w:szCs w:val="22"/>
        </w:rPr>
        <w:t xml:space="preserve">……………………………………………………………………………………………….. </w:t>
      </w:r>
    </w:p>
    <w:p w14:paraId="6EEC33DA" w14:textId="77777777" w:rsidR="00876F1B" w:rsidRDefault="00B62E27" w:rsidP="00876F1B">
      <w:pPr>
        <w:pStyle w:val="Default"/>
        <w:spacing w:line="360" w:lineRule="auto"/>
        <w:jc w:val="center"/>
        <w:rPr>
          <w:i/>
          <w:iCs/>
          <w:sz w:val="22"/>
          <w:szCs w:val="22"/>
        </w:rPr>
      </w:pPr>
      <w:r w:rsidRPr="001C3E9A">
        <w:rPr>
          <w:sz w:val="22"/>
          <w:szCs w:val="22"/>
        </w:rPr>
        <w:t>(</w:t>
      </w:r>
      <w:r w:rsidRPr="001C3E9A">
        <w:rPr>
          <w:i/>
          <w:iCs/>
          <w:sz w:val="22"/>
          <w:szCs w:val="22"/>
        </w:rPr>
        <w:t>nazwa oferenta)</w:t>
      </w:r>
    </w:p>
    <w:p w14:paraId="50429232" w14:textId="102823A5" w:rsidR="00B62E27" w:rsidRPr="00B71CC6" w:rsidRDefault="00B62E27" w:rsidP="001940AE">
      <w:pPr>
        <w:pStyle w:val="Default"/>
        <w:spacing w:line="360" w:lineRule="auto"/>
        <w:jc w:val="both"/>
        <w:rPr>
          <w:b/>
          <w:bCs/>
          <w:i/>
          <w:iCs/>
        </w:rPr>
      </w:pPr>
      <w:r w:rsidRPr="001C3E9A">
        <w:rPr>
          <w:i/>
          <w:iCs/>
          <w:sz w:val="22"/>
          <w:szCs w:val="22"/>
        </w:rPr>
        <w:t xml:space="preserve"> </w:t>
      </w:r>
      <w:r w:rsidRPr="001C3E9A">
        <w:rPr>
          <w:sz w:val="22"/>
          <w:szCs w:val="22"/>
        </w:rPr>
        <w:t>nie jest powiązany osobowo</w:t>
      </w:r>
      <w:r>
        <w:rPr>
          <w:sz w:val="22"/>
          <w:szCs w:val="22"/>
        </w:rPr>
        <w:t xml:space="preserve"> lub kapitałowo z Zamawiającym. </w:t>
      </w:r>
    </w:p>
    <w:p w14:paraId="24EF72DD" w14:textId="77777777"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111654F1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C54E0F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4C506B3E" w14:textId="77777777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442F028A" w14:textId="77777777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5A8139E1" w14:textId="77777777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A964D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318822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3E4737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4D2B7E2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1892AAA2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4DA8B8E1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5CC97A23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730A3" w14:textId="77777777" w:rsidR="006B2315" w:rsidRDefault="006B2315" w:rsidP="00AA0350">
      <w:r>
        <w:separator/>
      </w:r>
    </w:p>
  </w:endnote>
  <w:endnote w:type="continuationSeparator" w:id="0">
    <w:p w14:paraId="1A9D2CBE" w14:textId="77777777" w:rsidR="006B2315" w:rsidRDefault="006B2315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676EE358" w14:textId="77777777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24148C20" w14:textId="77777777" w:rsidR="00AA0350" w:rsidRDefault="00705998" w:rsidP="001A2A4A">
        <w:pPr>
          <w:pStyle w:val="Stopka"/>
          <w:jc w:val="right"/>
        </w:pPr>
        <w:r>
          <w:fldChar w:fldCharType="begin"/>
        </w:r>
        <w:r w:rsidR="00FA65F8">
          <w:instrText xml:space="preserve"> PAGE   \* MERGEFORMAT </w:instrText>
        </w:r>
        <w:r>
          <w:fldChar w:fldCharType="separate"/>
        </w:r>
        <w:r w:rsidR="00AC35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C8837" w14:textId="77777777" w:rsidR="006B2315" w:rsidRDefault="006B2315" w:rsidP="00AA0350">
      <w:r>
        <w:separator/>
      </w:r>
    </w:p>
  </w:footnote>
  <w:footnote w:type="continuationSeparator" w:id="0">
    <w:p w14:paraId="3DFBFAD1" w14:textId="77777777" w:rsidR="006B2315" w:rsidRDefault="006B2315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8960C" w14:textId="77777777" w:rsidR="00AA0350" w:rsidRPr="00BF1B8C" w:rsidRDefault="00BF1B8C" w:rsidP="00BF1B8C">
    <w:pPr>
      <w:pStyle w:val="Nagwek"/>
    </w:pPr>
    <w:r>
      <w:rPr>
        <w:noProof/>
        <w:lang w:eastAsia="pl-PL"/>
      </w:rPr>
      <w:drawing>
        <wp:inline distT="0" distB="0" distL="0" distR="0" wp14:anchorId="5FD5C642" wp14:editId="2723C97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7"/>
  </w:num>
  <w:num w:numId="7">
    <w:abstractNumId w:val="10"/>
  </w:num>
  <w:num w:numId="8">
    <w:abstractNumId w:val="22"/>
  </w:num>
  <w:num w:numId="9">
    <w:abstractNumId w:val="13"/>
  </w:num>
  <w:num w:numId="10">
    <w:abstractNumId w:val="23"/>
  </w:num>
  <w:num w:numId="11">
    <w:abstractNumId w:val="21"/>
  </w:num>
  <w:num w:numId="12">
    <w:abstractNumId w:val="14"/>
  </w:num>
  <w:num w:numId="13">
    <w:abstractNumId w:val="7"/>
  </w:num>
  <w:num w:numId="14">
    <w:abstractNumId w:val="11"/>
  </w:num>
  <w:num w:numId="15">
    <w:abstractNumId w:val="19"/>
  </w:num>
  <w:num w:numId="16">
    <w:abstractNumId w:val="12"/>
  </w:num>
  <w:num w:numId="17">
    <w:abstractNumId w:val="16"/>
  </w:num>
  <w:num w:numId="18">
    <w:abstractNumId w:val="15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3CC"/>
    <w:rsid w:val="000121F6"/>
    <w:rsid w:val="000145A5"/>
    <w:rsid w:val="00027897"/>
    <w:rsid w:val="00033DC9"/>
    <w:rsid w:val="00096E61"/>
    <w:rsid w:val="000D4CFA"/>
    <w:rsid w:val="00101145"/>
    <w:rsid w:val="00113129"/>
    <w:rsid w:val="00166153"/>
    <w:rsid w:val="00176DA9"/>
    <w:rsid w:val="00185B2E"/>
    <w:rsid w:val="00187DD0"/>
    <w:rsid w:val="001940AE"/>
    <w:rsid w:val="001A2A4A"/>
    <w:rsid w:val="001C1E14"/>
    <w:rsid w:val="001C3E9A"/>
    <w:rsid w:val="001C5332"/>
    <w:rsid w:val="001D0503"/>
    <w:rsid w:val="001F03CC"/>
    <w:rsid w:val="00201D29"/>
    <w:rsid w:val="002269C4"/>
    <w:rsid w:val="00233032"/>
    <w:rsid w:val="00250EEC"/>
    <w:rsid w:val="0025646D"/>
    <w:rsid w:val="00265CF2"/>
    <w:rsid w:val="002735CD"/>
    <w:rsid w:val="002F5080"/>
    <w:rsid w:val="00300A89"/>
    <w:rsid w:val="00321197"/>
    <w:rsid w:val="003215FD"/>
    <w:rsid w:val="00375BB7"/>
    <w:rsid w:val="0039000F"/>
    <w:rsid w:val="003C6AD4"/>
    <w:rsid w:val="003D0CC9"/>
    <w:rsid w:val="003E3304"/>
    <w:rsid w:val="003E7934"/>
    <w:rsid w:val="003F2178"/>
    <w:rsid w:val="0041715F"/>
    <w:rsid w:val="00446B68"/>
    <w:rsid w:val="004511BE"/>
    <w:rsid w:val="00481E3F"/>
    <w:rsid w:val="004C4D03"/>
    <w:rsid w:val="004D6FBC"/>
    <w:rsid w:val="004F1CAC"/>
    <w:rsid w:val="005221DC"/>
    <w:rsid w:val="00527D26"/>
    <w:rsid w:val="00556E24"/>
    <w:rsid w:val="00563355"/>
    <w:rsid w:val="005849BC"/>
    <w:rsid w:val="005A4655"/>
    <w:rsid w:val="005B0F10"/>
    <w:rsid w:val="005B5A98"/>
    <w:rsid w:val="005C122F"/>
    <w:rsid w:val="005F4F5F"/>
    <w:rsid w:val="0068606D"/>
    <w:rsid w:val="006B2315"/>
    <w:rsid w:val="006C106F"/>
    <w:rsid w:val="006C7909"/>
    <w:rsid w:val="006D1BB9"/>
    <w:rsid w:val="00703462"/>
    <w:rsid w:val="00705998"/>
    <w:rsid w:val="00730660"/>
    <w:rsid w:val="00731B2C"/>
    <w:rsid w:val="007538A2"/>
    <w:rsid w:val="0077451E"/>
    <w:rsid w:val="00791B0E"/>
    <w:rsid w:val="00794E61"/>
    <w:rsid w:val="007A192D"/>
    <w:rsid w:val="007A26EB"/>
    <w:rsid w:val="007A7018"/>
    <w:rsid w:val="007B159C"/>
    <w:rsid w:val="007E1A50"/>
    <w:rsid w:val="00810D14"/>
    <w:rsid w:val="00866340"/>
    <w:rsid w:val="00867C1A"/>
    <w:rsid w:val="00876F1B"/>
    <w:rsid w:val="008A1B7D"/>
    <w:rsid w:val="008A2885"/>
    <w:rsid w:val="009022C7"/>
    <w:rsid w:val="009053C7"/>
    <w:rsid w:val="00911141"/>
    <w:rsid w:val="00964298"/>
    <w:rsid w:val="00966F25"/>
    <w:rsid w:val="00967437"/>
    <w:rsid w:val="00993BAF"/>
    <w:rsid w:val="00994431"/>
    <w:rsid w:val="00994B25"/>
    <w:rsid w:val="009A4131"/>
    <w:rsid w:val="009B7114"/>
    <w:rsid w:val="009D5DB3"/>
    <w:rsid w:val="009D6DC5"/>
    <w:rsid w:val="00A001A5"/>
    <w:rsid w:val="00A21B00"/>
    <w:rsid w:val="00A67C2A"/>
    <w:rsid w:val="00A8381E"/>
    <w:rsid w:val="00AA0350"/>
    <w:rsid w:val="00AB4178"/>
    <w:rsid w:val="00AC3592"/>
    <w:rsid w:val="00AC6F52"/>
    <w:rsid w:val="00AF0237"/>
    <w:rsid w:val="00B62E27"/>
    <w:rsid w:val="00B67DAF"/>
    <w:rsid w:val="00B71CC6"/>
    <w:rsid w:val="00B81F8C"/>
    <w:rsid w:val="00B90B04"/>
    <w:rsid w:val="00BA5FC4"/>
    <w:rsid w:val="00BB1B93"/>
    <w:rsid w:val="00BB20D1"/>
    <w:rsid w:val="00BD72FE"/>
    <w:rsid w:val="00BF0583"/>
    <w:rsid w:val="00BF0BEE"/>
    <w:rsid w:val="00BF1B8C"/>
    <w:rsid w:val="00C1663E"/>
    <w:rsid w:val="00C204BC"/>
    <w:rsid w:val="00C21AA6"/>
    <w:rsid w:val="00C57DCC"/>
    <w:rsid w:val="00C772FD"/>
    <w:rsid w:val="00CE5FAC"/>
    <w:rsid w:val="00CE6E68"/>
    <w:rsid w:val="00CE6F10"/>
    <w:rsid w:val="00CF6D01"/>
    <w:rsid w:val="00D251C4"/>
    <w:rsid w:val="00D63B91"/>
    <w:rsid w:val="00D658F9"/>
    <w:rsid w:val="00DD394D"/>
    <w:rsid w:val="00DE3EEB"/>
    <w:rsid w:val="00DE4B3F"/>
    <w:rsid w:val="00E06050"/>
    <w:rsid w:val="00E1113B"/>
    <w:rsid w:val="00E46F25"/>
    <w:rsid w:val="00E74AC3"/>
    <w:rsid w:val="00E9603B"/>
    <w:rsid w:val="00EA0EDC"/>
    <w:rsid w:val="00EA17A2"/>
    <w:rsid w:val="00EA74D9"/>
    <w:rsid w:val="00EB0D06"/>
    <w:rsid w:val="00EE5733"/>
    <w:rsid w:val="00EF5EE9"/>
    <w:rsid w:val="00F0483D"/>
    <w:rsid w:val="00F04DB9"/>
    <w:rsid w:val="00F3431A"/>
    <w:rsid w:val="00F56351"/>
    <w:rsid w:val="00F82F6E"/>
    <w:rsid w:val="00FA65F8"/>
    <w:rsid w:val="00FE29B8"/>
    <w:rsid w:val="00FF124F"/>
    <w:rsid w:val="00FF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A8DAD"/>
  <w15:docId w15:val="{B17414D6-310A-4309-82E3-F377D32C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Konto Microsoft</cp:lastModifiedBy>
  <cp:revision>65</cp:revision>
  <dcterms:created xsi:type="dcterms:W3CDTF">2018-03-01T08:37:00Z</dcterms:created>
  <dcterms:modified xsi:type="dcterms:W3CDTF">2025-11-09T18:40:00Z</dcterms:modified>
</cp:coreProperties>
</file>